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02" w:rsidRPr="00001302" w:rsidRDefault="00C5142A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  <w:lang w:eastAsia="pl-PL"/>
        </w:rPr>
        <w:t xml:space="preserve">     Załącznik Nr </w:t>
      </w:r>
      <w:r w:rsidR="00E635F1">
        <w:rPr>
          <w:rFonts w:ascii="Tahoma" w:hAnsi="Tahoma" w:cs="Tahoma"/>
          <w:sz w:val="16"/>
          <w:szCs w:val="16"/>
          <w:lang w:eastAsia="pl-PL"/>
        </w:rPr>
        <w:t>9</w:t>
      </w:r>
      <w:bookmarkStart w:id="0" w:name="_GoBack"/>
      <w:bookmarkEnd w:id="0"/>
    </w:p>
    <w:p w:rsidR="00001302" w:rsidRPr="00001302" w:rsidRDefault="00001302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 xml:space="preserve">    do specyfikacji istotnych 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warunków zamówienia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20"/>
          <w:szCs w:val="20"/>
          <w:lang w:eastAsia="pl-PL"/>
        </w:rPr>
        <w:t xml:space="preserve">Pieczęć  firmy </w:t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>……………………………………..</w:t>
      </w:r>
    </w:p>
    <w:p w:rsidR="00001302" w:rsidRPr="00001302" w:rsidRDefault="00001302" w:rsidP="00C5142A">
      <w:pPr>
        <w:suppressAutoHyphens w:val="0"/>
        <w:ind w:left="7079" w:firstLine="709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/Miejscowość, data/</w:t>
      </w:r>
    </w:p>
    <w:p w:rsidR="00C5142A" w:rsidRPr="00C5142A" w:rsidRDefault="00C5142A" w:rsidP="00541207">
      <w:pPr>
        <w:rPr>
          <w:b/>
          <w:spacing w:val="24"/>
          <w:kern w:val="1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52414" w:rsidRPr="00A52414" w:rsidRDefault="00A52414" w:rsidP="00A52414">
      <w:pPr>
        <w:rPr>
          <w:rFonts w:ascii="Arial" w:hAnsi="Arial" w:cs="Arial"/>
          <w:sz w:val="20"/>
          <w:szCs w:val="20"/>
          <w:lang w:eastAsia="zh-CN"/>
        </w:rPr>
      </w:pPr>
    </w:p>
    <w:p w:rsidR="00A52414" w:rsidRPr="00A52414" w:rsidRDefault="00A52414" w:rsidP="00A52414">
      <w:pPr>
        <w:jc w:val="center"/>
        <w:rPr>
          <w:rFonts w:ascii="Arial" w:hAnsi="Arial" w:cs="Arial"/>
          <w:b/>
          <w:lang w:eastAsia="zh-CN"/>
        </w:rPr>
      </w:pPr>
      <w:r w:rsidRPr="00A52414">
        <w:rPr>
          <w:rFonts w:ascii="Arial" w:hAnsi="Arial" w:cs="Arial"/>
          <w:b/>
          <w:sz w:val="28"/>
          <w:szCs w:val="28"/>
          <w:lang w:eastAsia="zh-CN"/>
        </w:rPr>
        <w:t>OŚWIADCZENIE,</w:t>
      </w:r>
    </w:p>
    <w:p w:rsidR="00A52414" w:rsidRPr="00A52414" w:rsidRDefault="00A52414" w:rsidP="00A52414">
      <w:pPr>
        <w:jc w:val="center"/>
        <w:rPr>
          <w:rFonts w:ascii="Arial" w:hAnsi="Arial" w:cs="Arial"/>
          <w:b/>
          <w:lang w:eastAsia="zh-CN"/>
        </w:rPr>
      </w:pPr>
      <w:r w:rsidRPr="00A52414">
        <w:rPr>
          <w:rFonts w:ascii="Arial" w:hAnsi="Arial" w:cs="Arial"/>
          <w:b/>
          <w:lang w:eastAsia="zh-CN"/>
        </w:rPr>
        <w:t xml:space="preserve">że osoby, które będą uczestniczyć  w wykonywaniu zamówienia, </w:t>
      </w:r>
    </w:p>
    <w:p w:rsidR="00A52414" w:rsidRPr="00A52414" w:rsidRDefault="00A52414" w:rsidP="00A52414">
      <w:pPr>
        <w:jc w:val="center"/>
        <w:rPr>
          <w:rFonts w:ascii="Arial" w:hAnsi="Arial" w:cs="Arial"/>
          <w:b/>
          <w:lang w:eastAsia="zh-CN"/>
        </w:rPr>
      </w:pPr>
      <w:r w:rsidRPr="00A52414">
        <w:rPr>
          <w:rFonts w:ascii="Arial" w:hAnsi="Arial" w:cs="Arial"/>
          <w:b/>
          <w:lang w:eastAsia="zh-CN"/>
        </w:rPr>
        <w:t xml:space="preserve">posiadają wymagane uprawnienia, jeżeli ustawy nakładają obowiązek </w:t>
      </w:r>
    </w:p>
    <w:p w:rsidR="00A52414" w:rsidRPr="00A52414" w:rsidRDefault="00A52414" w:rsidP="00A52414">
      <w:pPr>
        <w:jc w:val="center"/>
        <w:rPr>
          <w:rFonts w:ascii="Arial" w:hAnsi="Arial" w:cs="Arial"/>
          <w:b/>
          <w:lang w:eastAsia="zh-CN"/>
        </w:rPr>
      </w:pPr>
      <w:r w:rsidRPr="00A52414">
        <w:rPr>
          <w:rFonts w:ascii="Arial" w:hAnsi="Arial" w:cs="Arial"/>
          <w:b/>
          <w:lang w:eastAsia="zh-CN"/>
        </w:rPr>
        <w:t>posiadania takich uprawnień.</w:t>
      </w:r>
    </w:p>
    <w:p w:rsidR="00A52414" w:rsidRPr="00A52414" w:rsidRDefault="00A52414" w:rsidP="00A52414">
      <w:pPr>
        <w:jc w:val="center"/>
        <w:rPr>
          <w:rFonts w:ascii="Arial" w:hAnsi="Arial" w:cs="Arial"/>
          <w:b/>
          <w:lang w:eastAsia="zh-CN"/>
        </w:rPr>
      </w:pPr>
    </w:p>
    <w:p w:rsidR="00A52414" w:rsidRPr="00A52414" w:rsidRDefault="00A52414" w:rsidP="00A52414">
      <w:pPr>
        <w:jc w:val="center"/>
        <w:rPr>
          <w:rFonts w:ascii="Arial" w:hAnsi="Arial" w:cs="Arial"/>
          <w:b/>
          <w:lang w:eastAsia="zh-CN"/>
        </w:rPr>
      </w:pPr>
    </w:p>
    <w:p w:rsidR="00A52414" w:rsidRPr="00A52414" w:rsidRDefault="00A52414" w:rsidP="00A52414">
      <w:pPr>
        <w:jc w:val="both"/>
        <w:rPr>
          <w:rFonts w:ascii="Calibri" w:hAnsi="Calibri" w:cs="Calibri"/>
          <w:sz w:val="26"/>
          <w:szCs w:val="26"/>
          <w:lang w:eastAsia="zh-CN"/>
        </w:rPr>
      </w:pPr>
      <w:r w:rsidRPr="00A52414">
        <w:rPr>
          <w:rFonts w:ascii="Calibri" w:hAnsi="Calibri" w:cs="Calibri"/>
          <w:sz w:val="26"/>
          <w:szCs w:val="26"/>
          <w:lang w:eastAsia="zh-CN"/>
        </w:rPr>
        <w:t>Przystępując do postępowania o udzielenie zamówienia publicznego, prowadzonego w trybie przetargu nieograniczonego pn.:</w:t>
      </w:r>
    </w:p>
    <w:p w:rsidR="00A52414" w:rsidRPr="00A52414" w:rsidRDefault="00A52414" w:rsidP="00A52414">
      <w:pPr>
        <w:jc w:val="both"/>
        <w:rPr>
          <w:rFonts w:ascii="Calibri" w:eastAsia="Calibri" w:hAnsi="Calibri" w:cs="Calibri"/>
          <w:b/>
          <w:sz w:val="26"/>
          <w:szCs w:val="26"/>
          <w:lang w:eastAsia="zh-CN"/>
        </w:rPr>
      </w:pPr>
    </w:p>
    <w:p w:rsidR="00A52414" w:rsidRDefault="00A52414" w:rsidP="00A52414">
      <w:pPr>
        <w:jc w:val="center"/>
        <w:rPr>
          <w:rFonts w:ascii="Calibri" w:eastAsia="Calibri" w:hAnsi="Calibri" w:cs="Calibri"/>
          <w:b/>
          <w:sz w:val="28"/>
          <w:lang w:eastAsia="zh-CN"/>
        </w:rPr>
      </w:pPr>
      <w:r w:rsidRPr="00A52414">
        <w:rPr>
          <w:rFonts w:ascii="Calibri" w:eastAsia="Calibri" w:hAnsi="Calibri" w:cs="Calibri"/>
          <w:b/>
          <w:bCs/>
          <w:i/>
          <w:sz w:val="28"/>
          <w:lang w:eastAsia="zh-CN"/>
        </w:rPr>
        <w:t>„Przygotowanie oddziałów przedszkolnych w Ostrowitem i Giewartowie do świadczenia wysokiej jakości usług na rzecz dzieci  w wieku przedszkolnym”</w:t>
      </w:r>
    </w:p>
    <w:p w:rsidR="00A52414" w:rsidRPr="00A52414" w:rsidRDefault="00A52414" w:rsidP="00A52414">
      <w:pPr>
        <w:jc w:val="both"/>
        <w:rPr>
          <w:rFonts w:ascii="Calibri" w:hAnsi="Calibri" w:cs="Calibri"/>
          <w:sz w:val="26"/>
          <w:szCs w:val="26"/>
          <w:lang w:eastAsia="zh-CN"/>
        </w:rPr>
      </w:pPr>
      <w:r w:rsidRPr="00A52414">
        <w:rPr>
          <w:rFonts w:ascii="Calibri" w:hAnsi="Calibri" w:cs="Calibri"/>
          <w:sz w:val="26"/>
          <w:szCs w:val="26"/>
          <w:lang w:eastAsia="zh-CN"/>
        </w:rPr>
        <w:t>Ja (My), niżej podpisany (-ni) …………………………………………………………………………………………….</w:t>
      </w:r>
    </w:p>
    <w:p w:rsidR="00A52414" w:rsidRPr="00A52414" w:rsidRDefault="00A52414" w:rsidP="00A52414">
      <w:pPr>
        <w:jc w:val="both"/>
        <w:rPr>
          <w:rFonts w:ascii="Calibri" w:hAnsi="Calibri" w:cs="Calibri"/>
          <w:sz w:val="26"/>
          <w:szCs w:val="26"/>
          <w:lang w:eastAsia="zh-CN"/>
        </w:rPr>
      </w:pPr>
      <w:r w:rsidRPr="00A52414">
        <w:rPr>
          <w:rFonts w:ascii="Calibri" w:hAnsi="Calibri" w:cs="Calibri"/>
          <w:sz w:val="26"/>
          <w:szCs w:val="26"/>
          <w:lang w:eastAsia="zh-CN"/>
        </w:rPr>
        <w:t>działając w imieniu i na rzecz:</w:t>
      </w:r>
    </w:p>
    <w:p w:rsidR="00A52414" w:rsidRPr="00A52414" w:rsidRDefault="00A52414" w:rsidP="00A52414">
      <w:pPr>
        <w:jc w:val="both"/>
        <w:rPr>
          <w:rFonts w:ascii="Calibri" w:hAnsi="Calibri" w:cs="Calibri"/>
          <w:sz w:val="26"/>
          <w:szCs w:val="26"/>
          <w:lang w:eastAsia="zh-CN"/>
        </w:rPr>
      </w:pPr>
    </w:p>
    <w:p w:rsidR="00A52414" w:rsidRPr="00A52414" w:rsidRDefault="00A52414" w:rsidP="00A52414">
      <w:pPr>
        <w:jc w:val="both"/>
        <w:rPr>
          <w:rFonts w:ascii="Calibri" w:hAnsi="Calibri" w:cs="Calibri"/>
          <w:sz w:val="16"/>
          <w:szCs w:val="16"/>
          <w:lang w:eastAsia="zh-CN"/>
        </w:rPr>
      </w:pPr>
      <w:r w:rsidRPr="00A52414">
        <w:rPr>
          <w:rFonts w:ascii="Calibri" w:eastAsia="Calibri" w:hAnsi="Calibri" w:cs="Calibri"/>
          <w:sz w:val="26"/>
          <w:szCs w:val="26"/>
          <w:lang w:eastAsia="zh-CN"/>
        </w:rPr>
        <w:t>………………………………………………………………………………………………………………………………………………</w:t>
      </w:r>
    </w:p>
    <w:p w:rsidR="00A52414" w:rsidRPr="00A52414" w:rsidRDefault="00A52414" w:rsidP="00A52414">
      <w:pPr>
        <w:jc w:val="center"/>
        <w:rPr>
          <w:rFonts w:ascii="Calibri" w:hAnsi="Calibri" w:cs="Calibri"/>
          <w:sz w:val="16"/>
          <w:szCs w:val="16"/>
          <w:lang w:eastAsia="zh-CN"/>
        </w:rPr>
      </w:pPr>
      <w:r w:rsidRPr="00A52414">
        <w:rPr>
          <w:rFonts w:ascii="Calibri" w:hAnsi="Calibri" w:cs="Calibri"/>
          <w:sz w:val="16"/>
          <w:szCs w:val="16"/>
          <w:lang w:eastAsia="zh-CN"/>
        </w:rPr>
        <w:t>(pełna nazwa Wykonawcy)</w:t>
      </w:r>
    </w:p>
    <w:p w:rsidR="00A52414" w:rsidRPr="00A52414" w:rsidRDefault="00A52414" w:rsidP="00A52414">
      <w:pPr>
        <w:jc w:val="center"/>
        <w:rPr>
          <w:rFonts w:ascii="Calibri" w:hAnsi="Calibri" w:cs="Calibri"/>
          <w:sz w:val="16"/>
          <w:szCs w:val="16"/>
          <w:lang w:eastAsia="zh-CN"/>
        </w:rPr>
      </w:pPr>
    </w:p>
    <w:p w:rsidR="00A52414" w:rsidRPr="00A52414" w:rsidRDefault="00A52414" w:rsidP="00A52414">
      <w:pPr>
        <w:jc w:val="center"/>
        <w:rPr>
          <w:rFonts w:ascii="Calibri" w:hAnsi="Calibri" w:cs="Calibri"/>
          <w:sz w:val="16"/>
          <w:szCs w:val="16"/>
          <w:lang w:eastAsia="zh-CN"/>
        </w:rPr>
      </w:pPr>
    </w:p>
    <w:p w:rsidR="00A52414" w:rsidRPr="00A52414" w:rsidRDefault="00A52414" w:rsidP="00A52414">
      <w:pPr>
        <w:jc w:val="both"/>
        <w:rPr>
          <w:rFonts w:ascii="Calibri" w:hAnsi="Calibri" w:cs="Calibri"/>
          <w:sz w:val="16"/>
          <w:szCs w:val="16"/>
          <w:lang w:eastAsia="zh-CN"/>
        </w:rPr>
      </w:pPr>
      <w:r w:rsidRPr="00A52414">
        <w:rPr>
          <w:rFonts w:ascii="Calibri" w:eastAsia="Calibri" w:hAnsi="Calibri" w:cs="Calibri"/>
          <w:sz w:val="26"/>
          <w:szCs w:val="26"/>
          <w:lang w:eastAsia="zh-CN"/>
        </w:rPr>
        <w:t>………………………………………………………………………………………………………………………………………………</w:t>
      </w:r>
    </w:p>
    <w:p w:rsidR="00A52414" w:rsidRPr="00A52414" w:rsidRDefault="00A52414" w:rsidP="00A52414">
      <w:pPr>
        <w:jc w:val="center"/>
        <w:rPr>
          <w:rFonts w:ascii="Calibri" w:hAnsi="Calibri" w:cs="Calibri"/>
          <w:sz w:val="16"/>
          <w:szCs w:val="16"/>
          <w:lang w:eastAsia="zh-CN"/>
        </w:rPr>
      </w:pPr>
      <w:r w:rsidRPr="00A52414">
        <w:rPr>
          <w:rFonts w:ascii="Calibri" w:hAnsi="Calibri" w:cs="Calibri"/>
          <w:sz w:val="16"/>
          <w:szCs w:val="16"/>
          <w:lang w:eastAsia="zh-CN"/>
        </w:rPr>
        <w:t>(adres siedziby Wykonawcy)</w:t>
      </w:r>
    </w:p>
    <w:p w:rsidR="00A52414" w:rsidRPr="00A52414" w:rsidRDefault="00A52414" w:rsidP="00A52414">
      <w:pPr>
        <w:jc w:val="center"/>
        <w:rPr>
          <w:rFonts w:ascii="Calibri" w:hAnsi="Calibri" w:cs="Calibri"/>
          <w:sz w:val="16"/>
          <w:szCs w:val="16"/>
          <w:lang w:eastAsia="zh-CN"/>
        </w:rPr>
      </w:pPr>
    </w:p>
    <w:p w:rsidR="00A52414" w:rsidRPr="00A52414" w:rsidRDefault="00A52414" w:rsidP="00A52414">
      <w:pPr>
        <w:jc w:val="center"/>
        <w:rPr>
          <w:rFonts w:ascii="Calibri" w:hAnsi="Calibri" w:cs="Calibri"/>
          <w:sz w:val="16"/>
          <w:szCs w:val="16"/>
          <w:lang w:eastAsia="zh-CN"/>
        </w:rPr>
      </w:pPr>
    </w:p>
    <w:p w:rsidR="00A52414" w:rsidRPr="00A52414" w:rsidRDefault="00A52414" w:rsidP="00A52414">
      <w:pPr>
        <w:jc w:val="both"/>
        <w:rPr>
          <w:rFonts w:ascii="Calibri" w:hAnsi="Calibri" w:cs="Calibri"/>
          <w:sz w:val="28"/>
          <w:szCs w:val="28"/>
          <w:lang w:eastAsia="zh-CN"/>
        </w:rPr>
      </w:pPr>
      <w:r w:rsidRPr="00A52414">
        <w:rPr>
          <w:rFonts w:ascii="Calibri" w:hAnsi="Calibri" w:cs="Calibri"/>
          <w:b/>
          <w:sz w:val="28"/>
          <w:szCs w:val="28"/>
          <w:lang w:eastAsia="zh-CN"/>
        </w:rPr>
        <w:t>Oświadczam(y), że osoby, które będą uczestniczyć w wykonywaniu zamówienia, posiadają wymagane uprawnienia, jeżeli ustawy nakładają obowiązek posiadania takich uprawnień.</w:t>
      </w:r>
    </w:p>
    <w:p w:rsidR="00A52414" w:rsidRPr="00A52414" w:rsidRDefault="00A52414" w:rsidP="00A52414">
      <w:pPr>
        <w:jc w:val="both"/>
        <w:rPr>
          <w:rFonts w:ascii="Calibri" w:hAnsi="Calibri" w:cs="Calibri"/>
          <w:lang w:eastAsia="zh-CN"/>
        </w:rPr>
      </w:pPr>
    </w:p>
    <w:p w:rsidR="00A52414" w:rsidRPr="00A52414" w:rsidRDefault="00A52414" w:rsidP="00A52414">
      <w:pPr>
        <w:jc w:val="both"/>
        <w:rPr>
          <w:rFonts w:ascii="Calibri" w:hAnsi="Calibri" w:cs="Calibri"/>
          <w:lang w:eastAsia="zh-CN"/>
        </w:rPr>
      </w:pPr>
    </w:p>
    <w:p w:rsidR="00A52414" w:rsidRPr="00A52414" w:rsidRDefault="00A52414" w:rsidP="00A52414">
      <w:pPr>
        <w:jc w:val="both"/>
        <w:rPr>
          <w:rFonts w:ascii="Calibri" w:hAnsi="Calibri" w:cs="Calibri"/>
          <w:lang w:eastAsia="zh-CN"/>
        </w:rPr>
      </w:pPr>
    </w:p>
    <w:p w:rsidR="00A52414" w:rsidRPr="00A52414" w:rsidRDefault="00A52414" w:rsidP="00A52414">
      <w:pPr>
        <w:ind w:left="5664" w:hanging="5664"/>
        <w:jc w:val="both"/>
        <w:rPr>
          <w:rFonts w:ascii="Calibri" w:hAnsi="Calibri" w:cs="Calibri"/>
          <w:sz w:val="16"/>
          <w:szCs w:val="16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ab/>
        <w:t>………………………………………………………………………………</w:t>
      </w:r>
      <w:r>
        <w:rPr>
          <w:rFonts w:ascii="Calibri" w:hAnsi="Calibri" w:cs="Calibri"/>
          <w:sz w:val="18"/>
          <w:szCs w:val="18"/>
          <w:lang w:eastAsia="zh-CN"/>
        </w:rPr>
        <w:tab/>
      </w:r>
      <w:r>
        <w:rPr>
          <w:rFonts w:ascii="Calibri" w:hAnsi="Calibri" w:cs="Calibri"/>
          <w:sz w:val="18"/>
          <w:szCs w:val="18"/>
          <w:lang w:eastAsia="zh-CN"/>
        </w:rPr>
        <w:tab/>
      </w:r>
      <w:r>
        <w:rPr>
          <w:rFonts w:ascii="Calibri" w:hAnsi="Calibri" w:cs="Calibri"/>
          <w:sz w:val="18"/>
          <w:szCs w:val="18"/>
          <w:lang w:eastAsia="zh-CN"/>
        </w:rPr>
        <w:tab/>
      </w:r>
      <w:r>
        <w:rPr>
          <w:rFonts w:ascii="Calibri" w:hAnsi="Calibri" w:cs="Calibri"/>
          <w:sz w:val="18"/>
          <w:szCs w:val="18"/>
          <w:lang w:eastAsia="zh-CN"/>
        </w:rPr>
        <w:tab/>
      </w:r>
      <w:r w:rsidRPr="00A52414">
        <w:rPr>
          <w:rFonts w:ascii="Calibri" w:hAnsi="Calibri" w:cs="Calibri"/>
          <w:sz w:val="18"/>
          <w:szCs w:val="18"/>
          <w:lang w:eastAsia="zh-CN"/>
        </w:rPr>
        <w:tab/>
        <w:t xml:space="preserve">       </w:t>
      </w:r>
      <w:r w:rsidRPr="00A52414">
        <w:rPr>
          <w:rFonts w:ascii="Calibri" w:hAnsi="Calibri" w:cs="Calibri"/>
          <w:sz w:val="16"/>
          <w:szCs w:val="16"/>
          <w:lang w:eastAsia="zh-CN"/>
        </w:rPr>
        <w:t xml:space="preserve">    Podpis osób uprawnionych do składania oświadczeń </w:t>
      </w:r>
    </w:p>
    <w:p w:rsidR="00A52414" w:rsidRPr="00A52414" w:rsidRDefault="00A52414" w:rsidP="00A52414">
      <w:pPr>
        <w:ind w:left="2124" w:hanging="2124"/>
        <w:jc w:val="both"/>
        <w:rPr>
          <w:rFonts w:ascii="Calibri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6"/>
          <w:szCs w:val="16"/>
          <w:lang w:eastAsia="zh-CN"/>
        </w:rPr>
        <w:tab/>
      </w:r>
      <w:r>
        <w:rPr>
          <w:rFonts w:ascii="Calibri" w:hAnsi="Calibri" w:cs="Calibri"/>
          <w:sz w:val="16"/>
          <w:szCs w:val="16"/>
          <w:lang w:eastAsia="zh-CN"/>
        </w:rPr>
        <w:tab/>
      </w:r>
      <w:r>
        <w:rPr>
          <w:rFonts w:ascii="Calibri" w:hAnsi="Calibri" w:cs="Calibri"/>
          <w:sz w:val="16"/>
          <w:szCs w:val="16"/>
          <w:lang w:eastAsia="zh-CN"/>
        </w:rPr>
        <w:tab/>
      </w:r>
      <w:r>
        <w:rPr>
          <w:rFonts w:ascii="Calibri" w:hAnsi="Calibri" w:cs="Calibri"/>
          <w:sz w:val="16"/>
          <w:szCs w:val="16"/>
          <w:lang w:eastAsia="zh-CN"/>
        </w:rPr>
        <w:tab/>
      </w:r>
      <w:r>
        <w:rPr>
          <w:rFonts w:ascii="Calibri" w:hAnsi="Calibri" w:cs="Calibri"/>
          <w:sz w:val="16"/>
          <w:szCs w:val="16"/>
          <w:lang w:eastAsia="zh-CN"/>
        </w:rPr>
        <w:tab/>
      </w:r>
      <w:r>
        <w:rPr>
          <w:rFonts w:ascii="Calibri" w:hAnsi="Calibri" w:cs="Calibri"/>
          <w:sz w:val="16"/>
          <w:szCs w:val="16"/>
          <w:lang w:eastAsia="zh-CN"/>
        </w:rPr>
        <w:tab/>
      </w:r>
      <w:r w:rsidRPr="00A52414">
        <w:rPr>
          <w:rFonts w:ascii="Calibri" w:hAnsi="Calibri" w:cs="Calibri"/>
          <w:sz w:val="16"/>
          <w:szCs w:val="16"/>
          <w:lang w:eastAsia="zh-CN"/>
        </w:rPr>
        <w:t>woli w imieniu Wykonawcy oraz pieczątka/ pieczątki</w:t>
      </w:r>
    </w:p>
    <w:p w:rsidR="00C5142A" w:rsidRPr="00C5142A" w:rsidRDefault="00C5142A" w:rsidP="00C5142A">
      <w:pPr>
        <w:jc w:val="both"/>
        <w:rPr>
          <w:rFonts w:ascii="Calibri" w:hAnsi="Calibri" w:cs="Calibri"/>
          <w:lang w:eastAsia="zh-CN"/>
        </w:rPr>
      </w:pPr>
    </w:p>
    <w:p w:rsidR="007E3EA4" w:rsidRPr="00541207" w:rsidRDefault="00541207" w:rsidP="00541207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  <w:lang w:eastAsia="zh-CN"/>
        </w:rPr>
        <w:sectPr w:rsidR="007E3EA4" w:rsidRPr="00541207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  <w:r w:rsidRPr="00541207">
        <w:rPr>
          <w:rFonts w:ascii="Arial" w:hAnsi="Arial" w:cs="Arial"/>
          <w:sz w:val="20"/>
          <w:szCs w:val="20"/>
          <w:lang w:eastAsia="zh-CN"/>
        </w:rPr>
        <w:t>.</w:t>
      </w: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D9" w:rsidRDefault="004D05D9" w:rsidP="007E3EA4">
      <w:r>
        <w:separator/>
      </w:r>
    </w:p>
  </w:endnote>
  <w:endnote w:type="continuationSeparator" w:id="0">
    <w:p w:rsidR="004D05D9" w:rsidRDefault="004D05D9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764ECB7" wp14:editId="15D9F882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635F1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635F1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4D05D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635F1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E635F1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2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4D05D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D9" w:rsidRDefault="004D05D9" w:rsidP="007E3EA4">
      <w:r>
        <w:separator/>
      </w:r>
    </w:p>
  </w:footnote>
  <w:footnote w:type="continuationSeparator" w:id="0">
    <w:p w:rsidR="004D05D9" w:rsidRDefault="004D05D9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3D201981" wp14:editId="137F4EDF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16016ECC" wp14:editId="50043AE9">
                <wp:extent cx="2232660" cy="1084580"/>
                <wp:effectExtent l="0" t="0" r="0" b="1270"/>
                <wp:docPr id="3" name="Obraz 3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4D54DC54" wp14:editId="4B955AA2">
                <wp:extent cx="818515" cy="840105"/>
                <wp:effectExtent l="0" t="0" r="63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BC2C3B5" wp14:editId="39DABBD7">
                <wp:extent cx="1732915" cy="616585"/>
                <wp:effectExtent l="0" t="0" r="635" b="0"/>
                <wp:docPr id="11" name="Obraz 11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4D05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4D05D9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4D05D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2AE317B"/>
    <w:multiLevelType w:val="multilevel"/>
    <w:tmpl w:val="0415001F"/>
    <w:numStyleLink w:val="111111"/>
  </w:abstractNum>
  <w:abstractNum w:abstractNumId="26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7"/>
  </w:num>
  <w:num w:numId="18">
    <w:abstractNumId w:val="18"/>
  </w:num>
  <w:num w:numId="19">
    <w:abstractNumId w:val="19"/>
  </w:num>
  <w:num w:numId="20">
    <w:abstractNumId w:val="23"/>
  </w:num>
  <w:num w:numId="21">
    <w:abstractNumId w:val="16"/>
  </w:num>
  <w:num w:numId="22">
    <w:abstractNumId w:val="21"/>
  </w:num>
  <w:num w:numId="23">
    <w:abstractNumId w:val="26"/>
  </w:num>
  <w:num w:numId="24">
    <w:abstractNumId w:val="20"/>
  </w:num>
  <w:num w:numId="25">
    <w:abstractNumId w:val="22"/>
  </w:num>
  <w:num w:numId="26">
    <w:abstractNumId w:val="24"/>
  </w:num>
  <w:num w:numId="27">
    <w:abstractNumId w:val="2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01302"/>
    <w:rsid w:val="00016A9C"/>
    <w:rsid w:val="0003433A"/>
    <w:rsid w:val="00335B4B"/>
    <w:rsid w:val="003C67D5"/>
    <w:rsid w:val="00424813"/>
    <w:rsid w:val="004667F0"/>
    <w:rsid w:val="004D05D9"/>
    <w:rsid w:val="00523AC6"/>
    <w:rsid w:val="00541207"/>
    <w:rsid w:val="005735C5"/>
    <w:rsid w:val="005761AE"/>
    <w:rsid w:val="005F2F48"/>
    <w:rsid w:val="00633DF7"/>
    <w:rsid w:val="00652D45"/>
    <w:rsid w:val="006719F3"/>
    <w:rsid w:val="006B73B1"/>
    <w:rsid w:val="007A7AF1"/>
    <w:rsid w:val="007D20E5"/>
    <w:rsid w:val="007E3EA4"/>
    <w:rsid w:val="00837988"/>
    <w:rsid w:val="008977EE"/>
    <w:rsid w:val="009530D9"/>
    <w:rsid w:val="009B7698"/>
    <w:rsid w:val="009E18D8"/>
    <w:rsid w:val="00A33CB5"/>
    <w:rsid w:val="00A46922"/>
    <w:rsid w:val="00A52414"/>
    <w:rsid w:val="00AB1822"/>
    <w:rsid w:val="00B72F1A"/>
    <w:rsid w:val="00C5142A"/>
    <w:rsid w:val="00CA0016"/>
    <w:rsid w:val="00CE0035"/>
    <w:rsid w:val="00D32299"/>
    <w:rsid w:val="00D857D9"/>
    <w:rsid w:val="00DA79BF"/>
    <w:rsid w:val="00DD3856"/>
    <w:rsid w:val="00DE43F0"/>
    <w:rsid w:val="00E635F1"/>
    <w:rsid w:val="00E959F0"/>
    <w:rsid w:val="00F5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3</cp:revision>
  <dcterms:created xsi:type="dcterms:W3CDTF">2014-08-13T07:10:00Z</dcterms:created>
  <dcterms:modified xsi:type="dcterms:W3CDTF">2014-08-14T06:52:00Z</dcterms:modified>
</cp:coreProperties>
</file>